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6AA" w:rsidRPr="006C7A54" w:rsidRDefault="00FD2191" w:rsidP="007F36AA">
      <w:pPr>
        <w:pStyle w:val="NadpisVZ1"/>
        <w:numPr>
          <w:ilvl w:val="0"/>
          <w:numId w:val="0"/>
        </w:numPr>
        <w:jc w:val="left"/>
        <w:rPr>
          <w:color w:val="auto"/>
        </w:rPr>
      </w:pPr>
      <w:bookmarkStart w:id="0" w:name="_GoBack"/>
      <w:bookmarkStart w:id="1" w:name="_Toc320087320"/>
      <w:bookmarkStart w:id="2" w:name="_Toc334537431"/>
      <w:bookmarkEnd w:id="0"/>
      <w:r w:rsidRPr="006C7A54">
        <w:rPr>
          <w:color w:val="auto"/>
        </w:rPr>
        <w:t xml:space="preserve">Příloha č. </w:t>
      </w:r>
      <w:r w:rsidR="00987FBE">
        <w:rPr>
          <w:color w:val="auto"/>
        </w:rPr>
        <w:t>10</w:t>
      </w:r>
      <w:r w:rsidR="007F36AA" w:rsidRPr="006C7A54">
        <w:rPr>
          <w:color w:val="auto"/>
        </w:rPr>
        <w:t>:</w:t>
      </w:r>
    </w:p>
    <w:p w:rsidR="00F5183C" w:rsidRPr="004A6173" w:rsidRDefault="005D5D95" w:rsidP="00C44F48">
      <w:pPr>
        <w:pStyle w:val="NadpisVZ1"/>
        <w:numPr>
          <w:ilvl w:val="0"/>
          <w:numId w:val="7"/>
        </w:numPr>
        <w:jc w:val="left"/>
        <w:rPr>
          <w:color w:val="auto"/>
        </w:rPr>
      </w:pPr>
      <w:r w:rsidRPr="004A6173">
        <w:rPr>
          <w:rFonts w:eastAsia="Calibri"/>
          <w:color w:val="auto"/>
        </w:rPr>
        <w:t>Čestné prohlášení</w:t>
      </w:r>
      <w:r w:rsidR="00F5183C" w:rsidRPr="004A6173">
        <w:rPr>
          <w:color w:val="auto"/>
        </w:rPr>
        <w:t>,</w:t>
      </w:r>
      <w:r w:rsidR="00F5183C" w:rsidRPr="004A6173">
        <w:rPr>
          <w:rFonts w:eastAsia="Calibri"/>
          <w:color w:val="auto"/>
        </w:rPr>
        <w:t xml:space="preserve"> že se subjekt předkládající nabídku nepodílel na přípravě nebo zadání předmětného výběrového řízení</w:t>
      </w:r>
    </w:p>
    <w:p w:rsidR="00F5183C" w:rsidRPr="004A6173" w:rsidRDefault="00F5183C" w:rsidP="00C44F48">
      <w:pPr>
        <w:pStyle w:val="NadpisVZ1"/>
        <w:numPr>
          <w:ilvl w:val="0"/>
          <w:numId w:val="7"/>
        </w:numPr>
        <w:jc w:val="left"/>
        <w:rPr>
          <w:color w:val="auto"/>
        </w:rPr>
      </w:pPr>
      <w:r w:rsidRPr="004A6173">
        <w:rPr>
          <w:color w:val="auto"/>
        </w:rPr>
        <w:t xml:space="preserve">Čestné prohlášení o </w:t>
      </w:r>
      <w:r w:rsidR="005D5D95" w:rsidRPr="004A6173">
        <w:rPr>
          <w:color w:val="auto"/>
        </w:rPr>
        <w:t>neuzavření</w:t>
      </w:r>
      <w:r w:rsidRPr="004A6173">
        <w:rPr>
          <w:color w:val="auto"/>
        </w:rPr>
        <w:t xml:space="preserve"> zakázan</w:t>
      </w:r>
      <w:r w:rsidR="005D5D95" w:rsidRPr="004A6173">
        <w:rPr>
          <w:color w:val="auto"/>
        </w:rPr>
        <w:t>é</w:t>
      </w:r>
      <w:r w:rsidRPr="004A6173">
        <w:rPr>
          <w:color w:val="auto"/>
        </w:rPr>
        <w:t xml:space="preserve"> dohod</w:t>
      </w:r>
      <w:r w:rsidR="005D5D95" w:rsidRPr="004A6173">
        <w:rPr>
          <w:color w:val="auto"/>
        </w:rPr>
        <w:t>y</w:t>
      </w:r>
      <w:r w:rsidRPr="004A6173">
        <w:rPr>
          <w:color w:val="auto"/>
        </w:rPr>
        <w:t xml:space="preserve"> podle zvláštního právního předpisu v souvislosti se zadávanou veřejnou zakázkou</w:t>
      </w:r>
    </w:p>
    <w:p w:rsidR="00164EE6" w:rsidRPr="004A6173" w:rsidRDefault="00FD2191" w:rsidP="00C44F48">
      <w:pPr>
        <w:pStyle w:val="NadpisVZ1"/>
        <w:numPr>
          <w:ilvl w:val="0"/>
          <w:numId w:val="7"/>
        </w:numPr>
        <w:jc w:val="left"/>
        <w:rPr>
          <w:color w:val="auto"/>
        </w:rPr>
      </w:pPr>
      <w:r w:rsidRPr="004A6173">
        <w:rPr>
          <w:color w:val="auto"/>
        </w:rPr>
        <w:t>Čestné prohlášení o seznámení se zadávacími podmínkami</w:t>
      </w:r>
      <w:bookmarkEnd w:id="1"/>
      <w:bookmarkEnd w:id="2"/>
      <w:r w:rsidR="007F36AA" w:rsidRPr="004A6173">
        <w:rPr>
          <w:color w:val="auto"/>
        </w:rPr>
        <w:t xml:space="preserve"> </w:t>
      </w:r>
    </w:p>
    <w:p w:rsidR="005D5D95" w:rsidRPr="004A6173" w:rsidRDefault="005D5D95" w:rsidP="00C44F48">
      <w:pPr>
        <w:pStyle w:val="NadpisVZ1"/>
        <w:numPr>
          <w:ilvl w:val="0"/>
          <w:numId w:val="7"/>
        </w:numPr>
        <w:jc w:val="left"/>
        <w:rPr>
          <w:color w:val="auto"/>
        </w:rPr>
      </w:pPr>
      <w:r w:rsidRPr="004A6173">
        <w:rPr>
          <w:color w:val="auto"/>
        </w:rPr>
        <w:t>Souhlas s uveřejněním smlouvy na profilu zadavatele a webových stránkách zprostředkujícího subjektu</w:t>
      </w:r>
    </w:p>
    <w:p w:rsidR="00F5183C" w:rsidRPr="004A6173" w:rsidRDefault="00F5183C" w:rsidP="00C44F48">
      <w:pPr>
        <w:pStyle w:val="NadpisVZ1"/>
        <w:numPr>
          <w:ilvl w:val="0"/>
          <w:numId w:val="7"/>
        </w:numPr>
        <w:jc w:val="left"/>
        <w:rPr>
          <w:color w:val="auto"/>
        </w:rPr>
      </w:pPr>
      <w:r w:rsidRPr="004A6173">
        <w:rPr>
          <w:color w:val="auto"/>
        </w:rPr>
        <w:t>Čestné prohlášení o počtu stránek nabídky</w:t>
      </w:r>
    </w:p>
    <w:p w:rsidR="007F36AA" w:rsidRDefault="007F36AA" w:rsidP="005D5D95">
      <w:pPr>
        <w:jc w:val="both"/>
        <w:rPr>
          <w:rFonts w:cs="Arial"/>
          <w:bCs/>
          <w:iCs/>
          <w:sz w:val="20"/>
        </w:rPr>
      </w:pPr>
    </w:p>
    <w:p w:rsidR="00E25FEA" w:rsidRPr="002773E8" w:rsidRDefault="00E25FEA" w:rsidP="00383374">
      <w:pPr>
        <w:tabs>
          <w:tab w:val="left" w:pos="1276"/>
        </w:tabs>
        <w:jc w:val="both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Uchazeč</w:t>
      </w:r>
      <w:r w:rsidRPr="002773E8">
        <w:rPr>
          <w:rFonts w:cs="Arial"/>
          <w:bCs/>
          <w:iCs/>
          <w:sz w:val="20"/>
        </w:rPr>
        <w:t>:</w:t>
      </w:r>
      <w:r w:rsidR="00383374">
        <w:rPr>
          <w:rFonts w:cs="Arial"/>
          <w:b/>
          <w:color w:val="FF0000"/>
          <w:sz w:val="20"/>
        </w:rPr>
        <w:tab/>
      </w:r>
      <w:r>
        <w:rPr>
          <w:rFonts w:cs="Arial"/>
          <w:b/>
          <w:color w:val="FF0000"/>
          <w:sz w:val="20"/>
        </w:rPr>
        <w:t>DO</w:t>
      </w:r>
      <w:r w:rsidRPr="005D5D95">
        <w:rPr>
          <w:rFonts w:cs="Arial"/>
          <w:b/>
          <w:color w:val="FF0000"/>
          <w:sz w:val="20"/>
        </w:rPr>
        <w:t xml:space="preserve">PLNÍ </w:t>
      </w:r>
      <w:r>
        <w:rPr>
          <w:rFonts w:cs="Arial"/>
          <w:b/>
          <w:color w:val="FF0000"/>
          <w:sz w:val="20"/>
        </w:rPr>
        <w:t xml:space="preserve">UCHAZEČ       </w:t>
      </w:r>
    </w:p>
    <w:p w:rsidR="00E25FEA" w:rsidRPr="002773E8" w:rsidRDefault="00E25FEA" w:rsidP="00383374">
      <w:pPr>
        <w:tabs>
          <w:tab w:val="left" w:pos="1276"/>
        </w:tabs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IČ:</w:t>
      </w:r>
      <w:r w:rsidR="00383374">
        <w:rPr>
          <w:rFonts w:cs="Arial"/>
          <w:bCs/>
          <w:iCs/>
          <w:sz w:val="20"/>
        </w:rPr>
        <w:tab/>
      </w:r>
      <w:r>
        <w:rPr>
          <w:rFonts w:cs="Arial"/>
          <w:b/>
          <w:color w:val="FF0000"/>
          <w:sz w:val="20"/>
        </w:rPr>
        <w:t>DO</w:t>
      </w:r>
      <w:r w:rsidRPr="005D5D95">
        <w:rPr>
          <w:rFonts w:cs="Arial"/>
          <w:b/>
          <w:color w:val="FF0000"/>
          <w:sz w:val="20"/>
        </w:rPr>
        <w:t xml:space="preserve">PLNÍ </w:t>
      </w:r>
      <w:r>
        <w:rPr>
          <w:rFonts w:cs="Arial"/>
          <w:b/>
          <w:color w:val="FF0000"/>
          <w:sz w:val="20"/>
        </w:rPr>
        <w:t>UCHAZEČ</w:t>
      </w:r>
    </w:p>
    <w:p w:rsidR="00E25FEA" w:rsidRPr="002773E8" w:rsidRDefault="00E25FEA" w:rsidP="00383374">
      <w:pPr>
        <w:tabs>
          <w:tab w:val="left" w:pos="1276"/>
        </w:tabs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="00383374">
        <w:rPr>
          <w:rFonts w:cs="Arial"/>
          <w:b/>
          <w:color w:val="FF0000"/>
          <w:sz w:val="20"/>
        </w:rPr>
        <w:tab/>
      </w:r>
      <w:r>
        <w:rPr>
          <w:rFonts w:cs="Arial"/>
          <w:b/>
          <w:color w:val="FF0000"/>
          <w:sz w:val="20"/>
        </w:rPr>
        <w:t>DO</w:t>
      </w:r>
      <w:r w:rsidRPr="005D5D95">
        <w:rPr>
          <w:rFonts w:cs="Arial"/>
          <w:b/>
          <w:color w:val="FF0000"/>
          <w:sz w:val="20"/>
        </w:rPr>
        <w:t xml:space="preserve">PLNÍ </w:t>
      </w:r>
      <w:r>
        <w:rPr>
          <w:rFonts w:cs="Arial"/>
          <w:b/>
          <w:color w:val="FF0000"/>
          <w:sz w:val="20"/>
        </w:rPr>
        <w:t>UCHAZEČ</w:t>
      </w:r>
    </w:p>
    <w:p w:rsidR="00E25FEA" w:rsidRPr="002773E8" w:rsidRDefault="00E25FEA" w:rsidP="00383374">
      <w:pPr>
        <w:tabs>
          <w:tab w:val="left" w:pos="1276"/>
        </w:tabs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jednající:</w:t>
      </w:r>
      <w:r w:rsidR="00383374">
        <w:rPr>
          <w:rFonts w:cs="Arial"/>
          <w:bCs/>
          <w:iCs/>
          <w:sz w:val="20"/>
        </w:rPr>
        <w:tab/>
      </w:r>
      <w:r>
        <w:rPr>
          <w:rFonts w:cs="Arial"/>
          <w:b/>
          <w:color w:val="FF0000"/>
          <w:sz w:val="20"/>
        </w:rPr>
        <w:t>DO</w:t>
      </w:r>
      <w:r w:rsidRPr="005D5D95">
        <w:rPr>
          <w:rFonts w:cs="Arial"/>
          <w:b/>
          <w:color w:val="FF0000"/>
          <w:sz w:val="20"/>
        </w:rPr>
        <w:t xml:space="preserve">PLNÍ </w:t>
      </w:r>
      <w:r>
        <w:rPr>
          <w:rFonts w:cs="Arial"/>
          <w:b/>
          <w:color w:val="FF0000"/>
          <w:sz w:val="20"/>
        </w:rPr>
        <w:t>UCHAZEČ</w:t>
      </w:r>
    </w:p>
    <w:p w:rsidR="004A6173" w:rsidRPr="002773E8" w:rsidRDefault="004A6173" w:rsidP="004A6173">
      <w:pPr>
        <w:spacing w:before="120"/>
        <w:jc w:val="both"/>
        <w:rPr>
          <w:rFonts w:cs="Arial"/>
          <w:b/>
          <w:bCs/>
          <w:sz w:val="20"/>
        </w:rPr>
      </w:pPr>
      <w:r w:rsidRPr="002773E8">
        <w:rPr>
          <w:rFonts w:cs="Arial"/>
          <w:sz w:val="20"/>
        </w:rPr>
        <w:t xml:space="preserve">jako </w:t>
      </w:r>
      <w:r>
        <w:rPr>
          <w:rFonts w:cs="Arial"/>
          <w:sz w:val="20"/>
        </w:rPr>
        <w:t>uchazeč</w:t>
      </w:r>
      <w:r w:rsidRPr="002773E8">
        <w:rPr>
          <w:rFonts w:cs="Arial"/>
          <w:sz w:val="20"/>
        </w:rPr>
        <w:t xml:space="preserve"> </w:t>
      </w:r>
      <w:r w:rsidRPr="005B59EC">
        <w:rPr>
          <w:rFonts w:cs="Arial"/>
          <w:sz w:val="20"/>
        </w:rPr>
        <w:t xml:space="preserve">podlimitní veřejné zakázky s názvem: </w:t>
      </w:r>
      <w:r w:rsidRPr="005B59EC">
        <w:rPr>
          <w:rFonts w:cs="Arial"/>
          <w:b/>
          <w:sz w:val="20"/>
        </w:rPr>
        <w:t>„</w:t>
      </w:r>
      <w:r w:rsidR="00987FBE">
        <w:rPr>
          <w:rFonts w:eastAsiaTheme="minorHAnsi" w:cs="Arial"/>
          <w:b/>
          <w:sz w:val="20"/>
          <w:lang w:eastAsia="en-US"/>
        </w:rPr>
        <w:t xml:space="preserve">Rekonstrukce a rozšíření počítačové sítě včetně </w:t>
      </w:r>
      <w:proofErr w:type="spellStart"/>
      <w:r w:rsidR="00987FBE">
        <w:rPr>
          <w:rFonts w:eastAsiaTheme="minorHAnsi" w:cs="Arial"/>
          <w:b/>
          <w:sz w:val="20"/>
          <w:lang w:eastAsia="en-US"/>
        </w:rPr>
        <w:t>WiFi</w:t>
      </w:r>
      <w:proofErr w:type="spellEnd"/>
      <w:r w:rsidR="00987FBE">
        <w:rPr>
          <w:rFonts w:eastAsiaTheme="minorHAnsi" w:cs="Arial"/>
          <w:b/>
          <w:sz w:val="20"/>
          <w:lang w:eastAsia="en-US"/>
        </w:rPr>
        <w:t xml:space="preserve"> přístupových bodů</w:t>
      </w:r>
      <w:r w:rsidR="00987FBE" w:rsidRPr="00F97390">
        <w:rPr>
          <w:rFonts w:cs="Arial"/>
          <w:b/>
          <w:bCs/>
          <w:sz w:val="20"/>
        </w:rPr>
        <w:t>“</w:t>
      </w:r>
    </w:p>
    <w:p w:rsidR="009C1430" w:rsidRDefault="009C1430" w:rsidP="007F36AA">
      <w:pPr>
        <w:spacing w:after="120"/>
        <w:jc w:val="both"/>
        <w:rPr>
          <w:rFonts w:cs="Arial"/>
          <w:sz w:val="20"/>
        </w:rPr>
      </w:pPr>
    </w:p>
    <w:p w:rsidR="007F36AA" w:rsidRPr="00834ACA" w:rsidRDefault="007F36AA" w:rsidP="007F36AA">
      <w:pPr>
        <w:spacing w:after="120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tímto čestně prohlašuje, </w:t>
      </w:r>
    </w:p>
    <w:p w:rsidR="00F5183C" w:rsidRPr="005D5D95" w:rsidRDefault="00F5183C" w:rsidP="00C44F48">
      <w:pPr>
        <w:pStyle w:val="Odstavecseseznamem"/>
        <w:numPr>
          <w:ilvl w:val="0"/>
          <w:numId w:val="8"/>
        </w:numPr>
        <w:spacing w:after="120"/>
        <w:contextualSpacing w:val="0"/>
        <w:jc w:val="both"/>
        <w:rPr>
          <w:rFonts w:cs="Arial"/>
          <w:sz w:val="20"/>
        </w:rPr>
      </w:pPr>
      <w:r w:rsidRPr="005D5D95">
        <w:rPr>
          <w:rFonts w:eastAsia="Calibri" w:cs="Arial"/>
          <w:color w:val="000000"/>
          <w:sz w:val="20"/>
        </w:rPr>
        <w:t>že se nepodílel na přípravě nebo zadání předmětného výběrového řízení.</w:t>
      </w:r>
    </w:p>
    <w:p w:rsidR="00F5183C" w:rsidRPr="005D5D95" w:rsidRDefault="00F5183C" w:rsidP="00C44F48">
      <w:pPr>
        <w:pStyle w:val="Odstavecseseznamem"/>
        <w:numPr>
          <w:ilvl w:val="0"/>
          <w:numId w:val="8"/>
        </w:numPr>
        <w:spacing w:after="120"/>
        <w:contextualSpacing w:val="0"/>
        <w:jc w:val="both"/>
        <w:rPr>
          <w:rFonts w:cs="Arial"/>
          <w:sz w:val="20"/>
        </w:rPr>
      </w:pPr>
      <w:r w:rsidRPr="005D5D95">
        <w:rPr>
          <w:color w:val="080707"/>
          <w:sz w:val="20"/>
        </w:rPr>
        <w:t>že neuzavřel a neuzavře zakázanou dohodu podle zvláštního právního předpisu (</w:t>
      </w:r>
      <w:r w:rsidRPr="005D5D95">
        <w:rPr>
          <w:sz w:val="20"/>
        </w:rPr>
        <w:t>zákon č. 143/2001 Sb., o ochraně hospodářské soutěže, ve znění pozdějších předpisů)</w:t>
      </w:r>
      <w:r w:rsidRPr="005D5D95">
        <w:rPr>
          <w:color w:val="080707"/>
          <w:sz w:val="20"/>
        </w:rPr>
        <w:t xml:space="preserve"> v souvislosti se zadávanou veřejnou zakázkou.</w:t>
      </w:r>
    </w:p>
    <w:p w:rsidR="007F36AA" w:rsidRPr="005D5D95" w:rsidRDefault="00FD2191" w:rsidP="00C44F48">
      <w:pPr>
        <w:pStyle w:val="Odstavecseseznamem"/>
        <w:numPr>
          <w:ilvl w:val="0"/>
          <w:numId w:val="8"/>
        </w:numPr>
        <w:spacing w:after="120"/>
        <w:contextualSpacing w:val="0"/>
        <w:jc w:val="both"/>
        <w:rPr>
          <w:rFonts w:cs="Arial"/>
          <w:sz w:val="20"/>
        </w:rPr>
      </w:pPr>
      <w:r w:rsidRPr="005D5D95">
        <w:rPr>
          <w:rFonts w:cs="Arial"/>
          <w:sz w:val="20"/>
        </w:rPr>
        <w:t>že se v plném rozsahu seznámil s</w:t>
      </w:r>
      <w:r w:rsidR="00BE1E5C" w:rsidRPr="005D5D95">
        <w:rPr>
          <w:rFonts w:cs="Arial"/>
          <w:sz w:val="20"/>
        </w:rPr>
        <w:t>e zadávací dokumentací na tuto veřejnou zakázku</w:t>
      </w:r>
      <w:r w:rsidRPr="005D5D95">
        <w:rPr>
          <w:rFonts w:cs="Arial"/>
          <w:sz w:val="20"/>
        </w:rPr>
        <w:t xml:space="preserve">, že si před podáním nabídky vyjasnil veškerá sporná ustanovení či nejasnosti, a že </w:t>
      </w:r>
      <w:r w:rsidR="00BE1E5C" w:rsidRPr="005D5D95">
        <w:rPr>
          <w:rFonts w:cs="Arial"/>
          <w:sz w:val="20"/>
        </w:rPr>
        <w:t>zadávací dokumentaci</w:t>
      </w:r>
      <w:r w:rsidR="00087759" w:rsidRPr="005D5D95">
        <w:rPr>
          <w:rFonts w:cs="Arial"/>
          <w:sz w:val="20"/>
        </w:rPr>
        <w:t xml:space="preserve"> a</w:t>
      </w:r>
      <w:r w:rsidRPr="005D5D95">
        <w:rPr>
          <w:rFonts w:cs="Arial"/>
          <w:sz w:val="20"/>
        </w:rPr>
        <w:t xml:space="preserve"> zadávací podmínky zadavatele respektuj</w:t>
      </w:r>
      <w:r w:rsidR="00A716D7" w:rsidRPr="005D5D95">
        <w:rPr>
          <w:rFonts w:cs="Arial"/>
          <w:sz w:val="20"/>
        </w:rPr>
        <w:t>e</w:t>
      </w:r>
      <w:r w:rsidRPr="005D5D95">
        <w:rPr>
          <w:rFonts w:cs="Arial"/>
          <w:sz w:val="20"/>
        </w:rPr>
        <w:t>.</w:t>
      </w:r>
    </w:p>
    <w:p w:rsidR="007F36AA" w:rsidRPr="005D5D95" w:rsidRDefault="007F36AA" w:rsidP="00C44F48">
      <w:pPr>
        <w:pStyle w:val="Odstavecseseznamem"/>
        <w:numPr>
          <w:ilvl w:val="0"/>
          <w:numId w:val="8"/>
        </w:numPr>
        <w:spacing w:after="120"/>
        <w:contextualSpacing w:val="0"/>
        <w:jc w:val="both"/>
        <w:rPr>
          <w:rFonts w:cs="Arial"/>
          <w:sz w:val="20"/>
        </w:rPr>
      </w:pPr>
      <w:r w:rsidRPr="005D5D95">
        <w:rPr>
          <w:rFonts w:cs="Arial"/>
          <w:sz w:val="20"/>
        </w:rPr>
        <w:t xml:space="preserve">že souhlasí s tím, aby </w:t>
      </w:r>
      <w:r w:rsidRPr="005D5D95">
        <w:rPr>
          <w:rFonts w:cs="Arial"/>
          <w:sz w:val="20"/>
          <w:lang w:eastAsia="en-US"/>
        </w:rPr>
        <w:t xml:space="preserve">smlouva uzavřená na tuto veřejnou zakázku, včetně případných dodatků, byla za účelem provádění zásady transparentnosti uveřejněna na profilu zadavatele, a to na URL adrese: </w:t>
      </w:r>
      <w:r w:rsidRPr="005D5D95">
        <w:rPr>
          <w:sz w:val="20"/>
        </w:rPr>
        <w:t xml:space="preserve"> </w:t>
      </w:r>
      <w:hyperlink r:id="rId8" w:history="1">
        <w:r w:rsidR="00987FBE" w:rsidRPr="009E6A06">
          <w:rPr>
            <w:rStyle w:val="Hypertextovodkaz"/>
            <w:sz w:val="20"/>
          </w:rPr>
          <w:t>https://ezak.cnpk.cz/profile_display_102.html</w:t>
        </w:r>
      </w:hyperlink>
      <w:r w:rsidR="00383374">
        <w:rPr>
          <w:sz w:val="20"/>
        </w:rPr>
        <w:t xml:space="preserve"> </w:t>
      </w:r>
      <w:r w:rsidRPr="005D5D95">
        <w:rPr>
          <w:rFonts w:cs="Arial"/>
          <w:sz w:val="20"/>
        </w:rPr>
        <w:t xml:space="preserve">v detailu výše uvedené veřejné zakázky. </w:t>
      </w:r>
    </w:p>
    <w:p w:rsidR="007F36AA" w:rsidRPr="005D5D95" w:rsidRDefault="007F36AA" w:rsidP="00F5183C">
      <w:pPr>
        <w:spacing w:after="120"/>
        <w:ind w:left="360"/>
        <w:jc w:val="both"/>
        <w:rPr>
          <w:rFonts w:cs="Arial"/>
          <w:i/>
          <w:sz w:val="16"/>
          <w:szCs w:val="16"/>
        </w:rPr>
      </w:pPr>
      <w:r w:rsidRPr="005D5D95">
        <w:rPr>
          <w:rFonts w:cs="Arial"/>
          <w:b/>
          <w:i/>
          <w:sz w:val="16"/>
          <w:szCs w:val="16"/>
        </w:rPr>
        <w:t>Pozn.:</w:t>
      </w:r>
      <w:r w:rsidRPr="005D5D95">
        <w:rPr>
          <w:rFonts w:cs="Arial"/>
          <w:i/>
          <w:sz w:val="16"/>
          <w:szCs w:val="16"/>
        </w:rPr>
        <w:t xml:space="preserve"> </w:t>
      </w:r>
      <w:r w:rsidR="00E25FEA">
        <w:rPr>
          <w:rFonts w:cs="Arial"/>
          <w:i/>
          <w:sz w:val="16"/>
          <w:szCs w:val="16"/>
        </w:rPr>
        <w:t>Uchazeč</w:t>
      </w:r>
      <w:r w:rsidRPr="005D5D95">
        <w:rPr>
          <w:rFonts w:cs="Arial"/>
          <w:i/>
          <w:sz w:val="16"/>
          <w:szCs w:val="16"/>
        </w:rPr>
        <w:t xml:space="preserve"> (dodavatel) je povinen označit části Návrhu smlouvy,</w:t>
      </w:r>
      <w:r w:rsidRPr="005D5D95">
        <w:rPr>
          <w:rFonts w:cs="Arial"/>
          <w:i/>
          <w:sz w:val="16"/>
          <w:szCs w:val="16"/>
          <w:lang w:eastAsia="en-US"/>
        </w:rPr>
        <w:t xml:space="preserve"> včetně případných dodatků,</w:t>
      </w:r>
      <w:r w:rsidRPr="005D5D95">
        <w:rPr>
          <w:rFonts w:cs="Arial"/>
          <w:i/>
          <w:sz w:val="16"/>
          <w:szCs w:val="16"/>
        </w:rPr>
        <w:t xml:space="preserve"> jejichž uveřejněním by došlo k porušení ochrany obchodního tajemství, osobních údajů apod. v souladu s obecně závaznými právními předpisy. Tyto pak nesmí být na profilu zadavatele zveřejněny. </w:t>
      </w:r>
      <w:r w:rsidR="00E25FEA">
        <w:rPr>
          <w:rFonts w:cs="Arial"/>
          <w:i/>
          <w:sz w:val="16"/>
          <w:szCs w:val="16"/>
        </w:rPr>
        <w:t>Uchazeč</w:t>
      </w:r>
      <w:r w:rsidRPr="005D5D95">
        <w:rPr>
          <w:rFonts w:cs="Arial"/>
          <w:i/>
          <w:sz w:val="16"/>
          <w:szCs w:val="16"/>
        </w:rPr>
        <w:t xml:space="preserve"> (dodavatel) je povinen uvést konkrétní důvody zákazu uveřejnění těchto částí.</w:t>
      </w:r>
    </w:p>
    <w:p w:rsidR="005D5D95" w:rsidRDefault="00F5183C" w:rsidP="00C44F48">
      <w:pPr>
        <w:pStyle w:val="Odstavecseseznamem"/>
        <w:numPr>
          <w:ilvl w:val="0"/>
          <w:numId w:val="8"/>
        </w:numPr>
        <w:spacing w:after="120"/>
        <w:contextualSpacing w:val="0"/>
        <w:jc w:val="both"/>
        <w:rPr>
          <w:rFonts w:cs="Arial"/>
          <w:sz w:val="20"/>
        </w:rPr>
      </w:pPr>
      <w:r w:rsidRPr="005D5D95">
        <w:rPr>
          <w:rFonts w:cs="Arial"/>
          <w:sz w:val="20"/>
        </w:rPr>
        <w:t xml:space="preserve">že jeho nabídka podaná výše uvedenou veřejnou zakázku </w:t>
      </w:r>
      <w:proofErr w:type="gramStart"/>
      <w:r w:rsidRPr="005D5D95">
        <w:rPr>
          <w:rFonts w:cs="Arial"/>
          <w:sz w:val="20"/>
        </w:rPr>
        <w:t xml:space="preserve">má </w:t>
      </w:r>
      <w:r w:rsidR="005D5D95">
        <w:rPr>
          <w:rFonts w:cs="Arial"/>
          <w:b/>
          <w:color w:val="FF0000"/>
          <w:sz w:val="20"/>
        </w:rPr>
        <w:t>DO</w:t>
      </w:r>
      <w:r w:rsidRPr="005D5D95">
        <w:rPr>
          <w:rFonts w:cs="Arial"/>
          <w:b/>
          <w:color w:val="FF0000"/>
          <w:sz w:val="20"/>
        </w:rPr>
        <w:t>PLNÍ</w:t>
      </w:r>
      <w:proofErr w:type="gramEnd"/>
      <w:r w:rsidRPr="005D5D95">
        <w:rPr>
          <w:rFonts w:cs="Arial"/>
          <w:b/>
          <w:color w:val="FF0000"/>
          <w:sz w:val="20"/>
        </w:rPr>
        <w:t xml:space="preserve"> </w:t>
      </w:r>
      <w:r w:rsidR="00E25FEA">
        <w:rPr>
          <w:rFonts w:cs="Arial"/>
          <w:b/>
          <w:color w:val="FF0000"/>
          <w:sz w:val="20"/>
        </w:rPr>
        <w:t>UCHAZEČ</w:t>
      </w:r>
      <w:r w:rsidRPr="005D5D95">
        <w:rPr>
          <w:rFonts w:cs="Arial"/>
          <w:sz w:val="20"/>
        </w:rPr>
        <w:t xml:space="preserve"> stránek. </w:t>
      </w:r>
    </w:p>
    <w:p w:rsidR="00FD2191" w:rsidRPr="005D5D95" w:rsidRDefault="00FD2191" w:rsidP="00C44F48">
      <w:pPr>
        <w:pStyle w:val="Odstavecseseznamem"/>
        <w:numPr>
          <w:ilvl w:val="0"/>
          <w:numId w:val="8"/>
        </w:numPr>
        <w:ind w:left="357" w:hanging="357"/>
        <w:contextualSpacing w:val="0"/>
        <w:jc w:val="both"/>
        <w:rPr>
          <w:rFonts w:cs="Arial"/>
          <w:sz w:val="20"/>
        </w:rPr>
      </w:pPr>
      <w:r w:rsidRPr="005D5D95">
        <w:rPr>
          <w:rFonts w:cs="Arial"/>
          <w:sz w:val="20"/>
        </w:rPr>
        <w:t>že veškeré výše uvedené informace v této nabídce jsou úplné a pravdivé.</w:t>
      </w:r>
    </w:p>
    <w:p w:rsidR="005D5D95" w:rsidRDefault="005D5D95" w:rsidP="005D5D95">
      <w:pPr>
        <w:rPr>
          <w:rFonts w:cs="Arial"/>
          <w:bCs/>
          <w:iCs/>
          <w:sz w:val="20"/>
        </w:rPr>
      </w:pPr>
    </w:p>
    <w:p w:rsidR="00EE7A7D" w:rsidRPr="00774B8C" w:rsidRDefault="00EE7A7D" w:rsidP="00EE7A7D">
      <w:pPr>
        <w:rPr>
          <w:rFonts w:cs="Arial"/>
          <w:bCs/>
          <w:iCs/>
          <w:color w:val="FF0000"/>
          <w:sz w:val="20"/>
        </w:rPr>
      </w:pPr>
      <w:r w:rsidRPr="00774B8C">
        <w:rPr>
          <w:rFonts w:cs="Arial"/>
          <w:bCs/>
          <w:iCs/>
          <w:color w:val="FF0000"/>
          <w:sz w:val="20"/>
        </w:rPr>
        <w:t>V ….…….</w:t>
      </w:r>
      <w:proofErr w:type="gramStart"/>
      <w:r w:rsidRPr="00774B8C">
        <w:rPr>
          <w:rFonts w:cs="Arial"/>
          <w:bCs/>
          <w:iCs/>
          <w:color w:val="FF0000"/>
          <w:sz w:val="20"/>
        </w:rPr>
        <w:t>…  dne</w:t>
      </w:r>
      <w:proofErr w:type="gramEnd"/>
      <w:r w:rsidRPr="00774B8C">
        <w:rPr>
          <w:rFonts w:cs="Arial"/>
          <w:bCs/>
          <w:iCs/>
          <w:color w:val="FF0000"/>
          <w:sz w:val="20"/>
        </w:rPr>
        <w:t xml:space="preserve"> …….. 201</w:t>
      </w:r>
      <w:r w:rsidR="002A661F">
        <w:rPr>
          <w:rFonts w:cs="Arial"/>
          <w:bCs/>
          <w:iCs/>
          <w:color w:val="FF0000"/>
          <w:sz w:val="20"/>
        </w:rPr>
        <w:t>5</w:t>
      </w:r>
    </w:p>
    <w:p w:rsidR="00EE7A7D" w:rsidRDefault="00EE7A7D" w:rsidP="00EE7A7D">
      <w:pPr>
        <w:rPr>
          <w:rFonts w:cs="Arial"/>
          <w:bCs/>
          <w:iCs/>
          <w:sz w:val="20"/>
        </w:rPr>
      </w:pPr>
    </w:p>
    <w:p w:rsidR="00EE7A7D" w:rsidRDefault="00EE7A7D" w:rsidP="00EE7A7D">
      <w:pPr>
        <w:rPr>
          <w:rFonts w:cs="Arial"/>
          <w:bCs/>
          <w:iCs/>
          <w:sz w:val="20"/>
        </w:rPr>
      </w:pPr>
    </w:p>
    <w:p w:rsidR="00EE7A7D" w:rsidRDefault="00EE7A7D" w:rsidP="00EE7A7D">
      <w:pPr>
        <w:rPr>
          <w:rFonts w:cs="Arial"/>
          <w:bCs/>
          <w:iCs/>
          <w:sz w:val="20"/>
        </w:rPr>
      </w:pPr>
    </w:p>
    <w:p w:rsidR="00EE7A7D" w:rsidRPr="009266F8" w:rsidRDefault="00EE7A7D" w:rsidP="00EE7A7D">
      <w:pPr>
        <w:rPr>
          <w:rFonts w:cs="Arial"/>
          <w:bCs/>
          <w:iCs/>
          <w:sz w:val="20"/>
        </w:rPr>
      </w:pPr>
    </w:p>
    <w:p w:rsidR="00EE7A7D" w:rsidRPr="00834ACA" w:rsidRDefault="00EE7A7D" w:rsidP="00EE7A7D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EE7A7D" w:rsidRPr="00834ACA" w:rsidRDefault="00EE7A7D" w:rsidP="00EE7A7D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EE7A7D" w:rsidRPr="00834ACA" w:rsidRDefault="00EE7A7D" w:rsidP="00EE7A7D">
      <w:pPr>
        <w:jc w:val="right"/>
        <w:rPr>
          <w:rFonts w:cs="Arial"/>
          <w:color w:val="0000FF"/>
          <w:sz w:val="20"/>
        </w:rPr>
      </w:pPr>
      <w:r w:rsidRPr="00774B8C">
        <w:rPr>
          <w:rFonts w:cs="Arial"/>
          <w:b/>
          <w:bCs/>
          <w:i/>
          <w:iCs/>
          <w:color w:val="FF0000"/>
          <w:sz w:val="20"/>
        </w:rPr>
        <w:t>titul, jméno, příjmení, funkce</w:t>
      </w:r>
      <w:r w:rsidRPr="00774B8C">
        <w:rPr>
          <w:rFonts w:cs="Arial"/>
          <w:bCs/>
          <w:i/>
          <w:iCs/>
          <w:color w:val="FF0000"/>
          <w:sz w:val="20"/>
        </w:rPr>
        <w:t xml:space="preserve"> </w:t>
      </w:r>
      <w:r>
        <w:rPr>
          <w:rFonts w:cs="Arial"/>
          <w:bCs/>
          <w:i/>
          <w:iCs/>
          <w:color w:val="FF0000"/>
          <w:sz w:val="20"/>
        </w:rPr>
        <w:t>(</w:t>
      </w:r>
      <w:r w:rsidRPr="00774B8C">
        <w:rPr>
          <w:rFonts w:cs="Arial"/>
          <w:i/>
          <w:color w:val="FF0000"/>
          <w:sz w:val="20"/>
        </w:rPr>
        <w:t>DOPLNÍ UCHAZEČ)</w:t>
      </w:r>
    </w:p>
    <w:p w:rsidR="00487965" w:rsidRDefault="00487965" w:rsidP="00EE7A7D">
      <w:pPr>
        <w:rPr>
          <w:rFonts w:cs="Arial"/>
          <w:bCs/>
          <w:i/>
          <w:iCs/>
          <w:szCs w:val="22"/>
          <w:lang w:eastAsia="en-US"/>
        </w:rPr>
      </w:pPr>
    </w:p>
    <w:sectPr w:rsidR="00487965" w:rsidSect="00987FBE">
      <w:headerReference w:type="default" r:id="rId9"/>
      <w:footerReference w:type="default" r:id="rId10"/>
      <w:type w:val="continuous"/>
      <w:pgSz w:w="11906" w:h="16838" w:code="9"/>
      <w:pgMar w:top="372" w:right="1416" w:bottom="709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205" w:rsidRDefault="00792205" w:rsidP="00264229">
      <w:r>
        <w:separator/>
      </w:r>
    </w:p>
  </w:endnote>
  <w:endnote w:type="continuationSeparator" w:id="0">
    <w:p w:rsidR="00792205" w:rsidRDefault="00792205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09" w:rsidRPr="005C0F97" w:rsidRDefault="005B4109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5B4109" w:rsidRPr="005700BE" w:rsidRDefault="005B4109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840AF4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840AF4" w:rsidRPr="005C0F97">
      <w:rPr>
        <w:rFonts w:cs="Arial"/>
        <w:i/>
        <w:color w:val="7F7F7F"/>
        <w:sz w:val="18"/>
        <w:szCs w:val="18"/>
      </w:rPr>
      <w:fldChar w:fldCharType="separate"/>
    </w:r>
    <w:r w:rsidR="00987FBE">
      <w:rPr>
        <w:rFonts w:cs="Arial"/>
        <w:i/>
        <w:noProof/>
        <w:color w:val="7F7F7F"/>
        <w:sz w:val="18"/>
        <w:szCs w:val="18"/>
      </w:rPr>
      <w:t>1</w:t>
    </w:r>
    <w:r w:rsidR="00840AF4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840AF4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840AF4" w:rsidRPr="005C0F97">
      <w:rPr>
        <w:rFonts w:cs="Arial"/>
        <w:i/>
        <w:color w:val="7F7F7F"/>
        <w:sz w:val="18"/>
        <w:szCs w:val="18"/>
      </w:rPr>
      <w:fldChar w:fldCharType="separate"/>
    </w:r>
    <w:r w:rsidR="00987FBE">
      <w:rPr>
        <w:rFonts w:cs="Arial"/>
        <w:i/>
        <w:noProof/>
        <w:color w:val="7F7F7F"/>
        <w:sz w:val="18"/>
        <w:szCs w:val="18"/>
      </w:rPr>
      <w:t>1</w:t>
    </w:r>
    <w:r w:rsidR="00840AF4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205" w:rsidRDefault="00792205" w:rsidP="00264229">
      <w:r>
        <w:separator/>
      </w:r>
    </w:p>
  </w:footnote>
  <w:footnote w:type="continuationSeparator" w:id="0">
    <w:p w:rsidR="00792205" w:rsidRDefault="00792205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FEA" w:rsidRDefault="00E25FEA" w:rsidP="00E25FEA">
    <w:pPr>
      <w:pStyle w:val="Zhlav"/>
    </w:pPr>
  </w:p>
  <w:p w:rsidR="005B4109" w:rsidRPr="00E25FEA" w:rsidRDefault="005B4109" w:rsidP="00E25FE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2E12FB3"/>
    <w:multiLevelType w:val="hybridMultilevel"/>
    <w:tmpl w:val="6A06C4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15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7">
    <w:nsid w:val="699E1862"/>
    <w:multiLevelType w:val="hybridMultilevel"/>
    <w:tmpl w:val="187CAACC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0"/>
  </w:num>
  <w:num w:numId="4">
    <w:abstractNumId w:val="14"/>
  </w:num>
  <w:num w:numId="5">
    <w:abstractNumId w:val="16"/>
  </w:num>
  <w:num w:numId="6">
    <w:abstractNumId w:val="15"/>
  </w:num>
  <w:num w:numId="7">
    <w:abstractNumId w:val="17"/>
  </w:num>
  <w:num w:numId="8">
    <w:abstractNumId w:val="12"/>
  </w:num>
  <w:num w:numId="9">
    <w:abstractNumId w:val="9"/>
  </w:num>
  <w:num w:numId="10">
    <w:abstractNumId w:val="1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6CBC"/>
    <w:rsid w:val="00087759"/>
    <w:rsid w:val="00087A5D"/>
    <w:rsid w:val="00090378"/>
    <w:rsid w:val="00093EB3"/>
    <w:rsid w:val="000A46F7"/>
    <w:rsid w:val="000A5E64"/>
    <w:rsid w:val="000B28DF"/>
    <w:rsid w:val="000B4D40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1451"/>
    <w:rsid w:val="00122409"/>
    <w:rsid w:val="00135411"/>
    <w:rsid w:val="00135488"/>
    <w:rsid w:val="0013554A"/>
    <w:rsid w:val="00135A2D"/>
    <w:rsid w:val="001364D0"/>
    <w:rsid w:val="00137832"/>
    <w:rsid w:val="001416E9"/>
    <w:rsid w:val="00141F81"/>
    <w:rsid w:val="00142B3E"/>
    <w:rsid w:val="00143450"/>
    <w:rsid w:val="00143AF8"/>
    <w:rsid w:val="00146729"/>
    <w:rsid w:val="001507F0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A661F"/>
    <w:rsid w:val="002B033D"/>
    <w:rsid w:val="002B039D"/>
    <w:rsid w:val="002B11BB"/>
    <w:rsid w:val="002B2089"/>
    <w:rsid w:val="002B2580"/>
    <w:rsid w:val="002B7C30"/>
    <w:rsid w:val="002C2C4D"/>
    <w:rsid w:val="002C4274"/>
    <w:rsid w:val="002C465E"/>
    <w:rsid w:val="002C56EB"/>
    <w:rsid w:val="002C592A"/>
    <w:rsid w:val="002C7719"/>
    <w:rsid w:val="002C7A79"/>
    <w:rsid w:val="002D0A3E"/>
    <w:rsid w:val="002D3D27"/>
    <w:rsid w:val="002D4763"/>
    <w:rsid w:val="002D659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3374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057DE"/>
    <w:rsid w:val="00416A8F"/>
    <w:rsid w:val="00417911"/>
    <w:rsid w:val="00417954"/>
    <w:rsid w:val="0042467C"/>
    <w:rsid w:val="00427658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6173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231E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109"/>
    <w:rsid w:val="005B4614"/>
    <w:rsid w:val="005B4862"/>
    <w:rsid w:val="005B59EC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F1855"/>
    <w:rsid w:val="005F1FC2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7756E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7A54"/>
    <w:rsid w:val="006D4DC0"/>
    <w:rsid w:val="006E3D5B"/>
    <w:rsid w:val="007025D9"/>
    <w:rsid w:val="00704165"/>
    <w:rsid w:val="00705576"/>
    <w:rsid w:val="00710B2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3507"/>
    <w:rsid w:val="007675A0"/>
    <w:rsid w:val="00767AC8"/>
    <w:rsid w:val="007704E2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205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07D2A"/>
    <w:rsid w:val="0081342D"/>
    <w:rsid w:val="008138BE"/>
    <w:rsid w:val="00814035"/>
    <w:rsid w:val="0081487D"/>
    <w:rsid w:val="0081501F"/>
    <w:rsid w:val="008152BC"/>
    <w:rsid w:val="008205BC"/>
    <w:rsid w:val="00821D5D"/>
    <w:rsid w:val="00822544"/>
    <w:rsid w:val="00822BBB"/>
    <w:rsid w:val="00824654"/>
    <w:rsid w:val="00825288"/>
    <w:rsid w:val="00826D45"/>
    <w:rsid w:val="00834ACA"/>
    <w:rsid w:val="0083640F"/>
    <w:rsid w:val="008369AD"/>
    <w:rsid w:val="00837584"/>
    <w:rsid w:val="00840AF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676C1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2BC"/>
    <w:rsid w:val="008E0F97"/>
    <w:rsid w:val="008E1B72"/>
    <w:rsid w:val="008E23CE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87FBE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1430"/>
    <w:rsid w:val="009C4B7B"/>
    <w:rsid w:val="009C7CE5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7776C"/>
    <w:rsid w:val="00A804AF"/>
    <w:rsid w:val="00A81C34"/>
    <w:rsid w:val="00A87C99"/>
    <w:rsid w:val="00A9614D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8C7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143F2"/>
    <w:rsid w:val="00B20BAE"/>
    <w:rsid w:val="00B226DA"/>
    <w:rsid w:val="00B25EB2"/>
    <w:rsid w:val="00B317B2"/>
    <w:rsid w:val="00B32720"/>
    <w:rsid w:val="00B337CC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0819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1E5C"/>
    <w:rsid w:val="00BE31F0"/>
    <w:rsid w:val="00BE7F99"/>
    <w:rsid w:val="00BF1342"/>
    <w:rsid w:val="00BF218D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4F4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1ECF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3C36"/>
    <w:rsid w:val="00DB5EE5"/>
    <w:rsid w:val="00DB63ED"/>
    <w:rsid w:val="00DC003E"/>
    <w:rsid w:val="00DC0FAC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34A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25FE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3A9E"/>
    <w:rsid w:val="00EE42B9"/>
    <w:rsid w:val="00EE4D55"/>
    <w:rsid w:val="00EE53D4"/>
    <w:rsid w:val="00EE7A7D"/>
    <w:rsid w:val="00EF00E9"/>
    <w:rsid w:val="00EF07DF"/>
    <w:rsid w:val="00EF14C4"/>
    <w:rsid w:val="00EF53E4"/>
    <w:rsid w:val="00EF69B3"/>
    <w:rsid w:val="00F008DC"/>
    <w:rsid w:val="00F02F2F"/>
    <w:rsid w:val="00F039B7"/>
    <w:rsid w:val="00F06912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183C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A5DC7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5B4B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56"/>
      </w:numPr>
      <w:jc w:val="both"/>
    </w:pPr>
    <w:rPr>
      <w:rFonts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profile_display_102.htm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988B1-7EE2-41DA-9ED5-9943C66AD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Jan Kronďák</cp:lastModifiedBy>
  <cp:revision>5</cp:revision>
  <cp:lastPrinted>2015-02-04T09:02:00Z</cp:lastPrinted>
  <dcterms:created xsi:type="dcterms:W3CDTF">2015-01-27T09:38:00Z</dcterms:created>
  <dcterms:modified xsi:type="dcterms:W3CDTF">2015-07-31T11:37:00Z</dcterms:modified>
</cp:coreProperties>
</file>